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Default="00EF1336" w:rsidP="00481034">
      <w:pPr>
        <w:spacing w:before="0"/>
      </w:pPr>
      <w:bookmarkStart w:id="0" w:name="_GoBack"/>
      <w:bookmarkEnd w:id="0"/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51A2D" w:rsidP="00651A2D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>
        <w:rPr>
          <w:b/>
        </w:rPr>
        <w:t xml:space="preserve"> У</w:t>
      </w:r>
      <w:r w:rsidRPr="00E20AFB">
        <w:rPr>
          <w:b/>
        </w:rPr>
        <w:t>слуг по обслуживанию печатающих устройств</w:t>
      </w:r>
      <w:r w:rsidRPr="004F2728">
        <w:t xml:space="preserve">. </w:t>
      </w:r>
    </w:p>
    <w:p w:rsidR="00651A2D" w:rsidRDefault="00651A2D" w:rsidP="00651A2D">
      <w:pPr>
        <w:suppressAutoHyphens/>
        <w:ind w:firstLine="709"/>
        <w:jc w:val="both"/>
        <w:rPr>
          <w:i/>
        </w:rPr>
      </w:pPr>
    </w:p>
    <w:p w:rsidR="00651A2D" w:rsidRPr="00DF4009" w:rsidRDefault="00651A2D" w:rsidP="00651A2D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651A2D" w:rsidRPr="004F2728" w:rsidRDefault="00651A2D" w:rsidP="00651A2D">
      <w:pPr>
        <w:suppressAutoHyphens/>
        <w:ind w:firstLine="709"/>
        <w:jc w:val="both"/>
      </w:pPr>
    </w:p>
    <w:p w:rsidR="00651A2D" w:rsidRDefault="00651A2D" w:rsidP="00651A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 xml:space="preserve">, согласно перечня и ориентировочной потребности в расходных материалах (Приложение к </w:t>
      </w:r>
      <w:r w:rsidR="00381411">
        <w:t>форме №5</w:t>
      </w:r>
      <w:r w:rsidR="00C64822">
        <w:t xml:space="preserve"> настоящего ПДО</w:t>
      </w:r>
      <w:r>
        <w:t>).</w:t>
      </w:r>
    </w:p>
    <w:p w:rsidR="00651A2D" w:rsidRDefault="00651A2D" w:rsidP="00651A2D">
      <w:pPr>
        <w:autoSpaceDE w:val="0"/>
        <w:autoSpaceDN w:val="0"/>
        <w:adjustRightInd w:val="0"/>
        <w:rPr>
          <w:color w:val="000000"/>
        </w:rPr>
      </w:pP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</w:t>
      </w:r>
      <w:proofErr w:type="spellStart"/>
      <w:r>
        <w:rPr>
          <w:color w:val="000000"/>
          <w:szCs w:val="16"/>
        </w:rPr>
        <w:t>Славнефть</w:t>
      </w:r>
      <w:proofErr w:type="spellEnd"/>
      <w:r>
        <w:rPr>
          <w:color w:val="000000"/>
          <w:szCs w:val="16"/>
        </w:rPr>
        <w:t>-Ярославнефтеоргсинтез»,   ОАО «</w:t>
      </w:r>
      <w:proofErr w:type="spellStart"/>
      <w:r>
        <w:rPr>
          <w:color w:val="000000"/>
          <w:szCs w:val="16"/>
        </w:rPr>
        <w:t>Славнефть</w:t>
      </w:r>
      <w:proofErr w:type="spellEnd"/>
      <w:r>
        <w:rPr>
          <w:color w:val="000000"/>
          <w:szCs w:val="16"/>
        </w:rPr>
        <w:t>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 с даты заключения договора по 31.08.201</w:t>
      </w:r>
      <w:r w:rsidR="00381411">
        <w:t>8</w:t>
      </w:r>
      <w:r>
        <w:t>г</w:t>
      </w:r>
      <w:r w:rsidRPr="00734BD4">
        <w:t>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оказанных услуг и счетам-фактурам, с оплатой в течение 90 (девяноста) календарных дней.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651A2D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  <w:r w:rsidRPr="00481E6E">
        <w:t xml:space="preserve">Контрагент </w:t>
      </w:r>
      <w:r>
        <w:t xml:space="preserve">должен </w:t>
      </w:r>
      <w:r w:rsidRPr="00481E6E">
        <w:t>являт</w:t>
      </w:r>
      <w:r>
        <w:t>ь</w:t>
      </w:r>
      <w:r w:rsidRPr="00481E6E">
        <w:t xml:space="preserve">ся авторизованным бизнес-партнёром компании </w:t>
      </w:r>
      <w:r w:rsidRPr="00481E6E">
        <w:rPr>
          <w:lang w:val="en-US"/>
        </w:rPr>
        <w:t>HP</w:t>
      </w:r>
      <w:r w:rsidRPr="00481E6E">
        <w:t xml:space="preserve"> (</w:t>
      </w:r>
      <w:r w:rsidRPr="00481E6E">
        <w:rPr>
          <w:lang w:val="en-US"/>
        </w:rPr>
        <w:t>Hewlett</w:t>
      </w:r>
      <w:r w:rsidRPr="00481E6E">
        <w:t>-</w:t>
      </w:r>
      <w:r w:rsidRPr="00481E6E">
        <w:rPr>
          <w:lang w:val="en-US"/>
        </w:rPr>
        <w:t>Packard</w:t>
      </w:r>
      <w:r w:rsidRPr="00481E6E">
        <w:t>).</w:t>
      </w:r>
    </w:p>
    <w:p w:rsidR="00651A2D" w:rsidRDefault="00651A2D" w:rsidP="00651A2D">
      <w:pPr>
        <w:suppressAutoHyphens/>
        <w:ind w:firstLine="567"/>
        <w:jc w:val="both"/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</w:t>
      </w:r>
      <w:proofErr w:type="gramStart"/>
      <w:r>
        <w:rPr>
          <w:szCs w:val="22"/>
        </w:rPr>
        <w:t>от суммы</w:t>
      </w:r>
      <w:proofErr w:type="gramEnd"/>
      <w:r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>оферты №</w:t>
      </w:r>
      <w:r w:rsidR="002C21AF">
        <w:rPr>
          <w:rFonts w:cs="Arial"/>
          <w:szCs w:val="22"/>
        </w:rPr>
        <w:t>300</w:t>
      </w:r>
      <w:r w:rsidRPr="00EA51C2">
        <w:rPr>
          <w:rFonts w:cs="Arial"/>
          <w:szCs w:val="22"/>
        </w:rPr>
        <w:t>-КР-201</w:t>
      </w:r>
      <w:r w:rsidR="009B0540" w:rsidRPr="00EA51C2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Pr="0047728E">
        <w:rPr>
          <w:rFonts w:cs="Arial"/>
          <w:b/>
          <w:szCs w:val="22"/>
        </w:rPr>
        <w:t xml:space="preserve">выполнение работ </w:t>
      </w:r>
      <w:r w:rsidR="007E057B">
        <w:rPr>
          <w:rFonts w:cs="Arial"/>
          <w:b/>
          <w:szCs w:val="22"/>
        </w:rPr>
        <w:t xml:space="preserve">по </w:t>
      </w:r>
      <w:r w:rsidR="00C82E81" w:rsidRPr="00C82E81">
        <w:rPr>
          <w:rFonts w:cs="Arial"/>
          <w:b/>
          <w:szCs w:val="22"/>
        </w:rPr>
        <w:t>ремонту внутренних устройств колонны К-101 установки С-100 производства КМ-2 вне графика простоев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lastRenderedPageBreak/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Pr="00393853" w:rsidRDefault="00393853" w:rsidP="00393853">
      <w:pPr>
        <w:pStyle w:val="23"/>
        <w:ind w:left="0" w:firstLine="567"/>
        <w:jc w:val="both"/>
        <w:rPr>
          <w:rFonts w:ascii="Arial" w:hAnsi="Arial" w:cs="Arial"/>
          <w:sz w:val="24"/>
          <w:szCs w:val="24"/>
        </w:rPr>
      </w:pPr>
      <w:r>
        <w:t xml:space="preserve">_______________________________________________________ </w:t>
      </w:r>
      <w:r w:rsidRPr="00393853">
        <w:rPr>
          <w:rFonts w:ascii="Arial" w:hAnsi="Arial" w:cs="Arial"/>
          <w:sz w:val="24"/>
          <w:szCs w:val="24"/>
        </w:rPr>
        <w:t>направляет настоящую оферту ОАО "</w:t>
      </w:r>
      <w:proofErr w:type="spellStart"/>
      <w:r w:rsidRPr="00393853">
        <w:rPr>
          <w:rFonts w:ascii="Arial" w:hAnsi="Arial" w:cs="Arial"/>
          <w:sz w:val="24"/>
          <w:szCs w:val="24"/>
        </w:rPr>
        <w:t>Славнефть</w:t>
      </w:r>
      <w:proofErr w:type="spellEnd"/>
      <w:r w:rsidRPr="00393853">
        <w:rPr>
          <w:rFonts w:ascii="Arial" w:hAnsi="Arial" w:cs="Arial"/>
          <w:sz w:val="24"/>
          <w:szCs w:val="24"/>
        </w:rPr>
        <w:t xml:space="preserve">-ЯНОС" с целью заключения договора </w:t>
      </w:r>
      <w:r w:rsidRPr="00393853">
        <w:rPr>
          <w:rFonts w:ascii="Arial" w:hAnsi="Arial" w:cs="Arial"/>
          <w:b/>
          <w:sz w:val="24"/>
          <w:szCs w:val="24"/>
        </w:rPr>
        <w:t xml:space="preserve">на </w:t>
      </w:r>
      <w:r w:rsidRPr="00393853">
        <w:rPr>
          <w:rStyle w:val="aff7"/>
          <w:rFonts w:ascii="Arial" w:hAnsi="Arial" w:cs="Arial"/>
          <w:b/>
          <w:sz w:val="24"/>
          <w:szCs w:val="24"/>
        </w:rPr>
        <w:t xml:space="preserve">закупку </w:t>
      </w:r>
      <w:r w:rsidRPr="00393853">
        <w:rPr>
          <w:rFonts w:ascii="Arial" w:hAnsi="Arial" w:cs="Arial"/>
          <w:b/>
          <w:sz w:val="24"/>
          <w:szCs w:val="24"/>
        </w:rPr>
        <w:t>услуг по обслуживанию печатающих устройств</w:t>
      </w:r>
      <w:r w:rsidRPr="00393853">
        <w:rPr>
          <w:rFonts w:ascii="Arial" w:hAnsi="Arial" w:cs="Arial"/>
          <w:sz w:val="24"/>
          <w:szCs w:val="24"/>
        </w:rPr>
        <w:t xml:space="preserve"> и предлагает следующие условия:</w:t>
      </w:r>
    </w:p>
    <w:p w:rsidR="00393853" w:rsidRDefault="00393853" w:rsidP="00393853">
      <w:pPr>
        <w:pStyle w:val="23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9"/>
        <w:gridCol w:w="5173"/>
      </w:tblGrid>
      <w:tr w:rsidR="00393853" w:rsidTr="00393853">
        <w:trPr>
          <w:trHeight w:val="1445"/>
        </w:trPr>
        <w:tc>
          <w:tcPr>
            <w:tcW w:w="4536" w:type="dxa"/>
            <w:vAlign w:val="center"/>
          </w:tcPr>
          <w:p w:rsidR="00393853" w:rsidRDefault="00393853" w:rsidP="00393853">
            <w:pPr>
              <w:tabs>
                <w:tab w:val="left" w:pos="3240"/>
              </w:tabs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393853" w:rsidRPr="000A34C2" w:rsidRDefault="00393853" w:rsidP="00393853">
            <w:pPr>
              <w:tabs>
                <w:tab w:val="left" w:pos="3240"/>
              </w:tabs>
              <w:rPr>
                <w:color w:val="000000"/>
              </w:rPr>
            </w:pPr>
            <w:r>
              <w:rPr>
                <w:rStyle w:val="aff7"/>
                <w:rFonts w:ascii="Times New Roman" w:hAnsi="Times New Roman"/>
                <w:b/>
                <w:sz w:val="24"/>
              </w:rPr>
              <w:t>З</w:t>
            </w:r>
            <w:r w:rsidRPr="00E20AFB">
              <w:rPr>
                <w:rStyle w:val="aff7"/>
                <w:rFonts w:ascii="Times New Roman" w:hAnsi="Times New Roman"/>
                <w:b/>
                <w:sz w:val="24"/>
              </w:rPr>
              <w:t xml:space="preserve">акупку </w:t>
            </w:r>
            <w:r w:rsidRPr="00E20AFB">
              <w:rPr>
                <w:b/>
              </w:rPr>
              <w:t>услуг по обслуживанию печатающих устройств</w:t>
            </w:r>
          </w:p>
        </w:tc>
      </w:tr>
      <w:tr w:rsidR="00393853" w:rsidTr="00393853">
        <w:trPr>
          <w:trHeight w:val="480"/>
        </w:trPr>
        <w:tc>
          <w:tcPr>
            <w:tcW w:w="4536" w:type="dxa"/>
            <w:vAlign w:val="center"/>
          </w:tcPr>
          <w:p w:rsidR="00393853" w:rsidRDefault="00393853" w:rsidP="00393853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393853" w:rsidRPr="003D703A" w:rsidRDefault="00393853" w:rsidP="00393853">
            <w:pPr>
              <w:tabs>
                <w:tab w:val="left" w:pos="3240"/>
              </w:tabs>
            </w:pPr>
          </w:p>
        </w:tc>
      </w:tr>
      <w:tr w:rsidR="00393853" w:rsidTr="00393853">
        <w:trPr>
          <w:trHeight w:val="675"/>
        </w:trPr>
        <w:tc>
          <w:tcPr>
            <w:tcW w:w="4536" w:type="dxa"/>
            <w:vAlign w:val="center"/>
          </w:tcPr>
          <w:p w:rsidR="00393853" w:rsidRDefault="00393853" w:rsidP="00FA10A1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  <w:r w:rsidR="00381411">
              <w:t xml:space="preserve">, </w:t>
            </w:r>
          </w:p>
        </w:tc>
        <w:tc>
          <w:tcPr>
            <w:tcW w:w="5494" w:type="dxa"/>
          </w:tcPr>
          <w:p w:rsidR="00393853" w:rsidRDefault="00393853" w:rsidP="00393853">
            <w:pPr>
              <w:tabs>
                <w:tab w:val="left" w:pos="3240"/>
              </w:tabs>
            </w:pPr>
          </w:p>
        </w:tc>
      </w:tr>
      <w:tr w:rsidR="00393853" w:rsidTr="00393853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393853" w:rsidRDefault="00393853" w:rsidP="00393853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>
              <w:t>(с учетом НДС)</w:t>
            </w:r>
            <w:r w:rsidR="00FA10A1">
              <w:t>, в соответствии с Приложением к форме 5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393853" w:rsidRDefault="00393853" w:rsidP="00393853">
            <w:pPr>
              <w:tabs>
                <w:tab w:val="left" w:pos="3240"/>
              </w:tabs>
            </w:pPr>
          </w:p>
        </w:tc>
      </w:tr>
      <w:tr w:rsidR="00393853" w:rsidTr="00393853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393853" w:rsidRDefault="00393853" w:rsidP="00393853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393853" w:rsidRDefault="00393853" w:rsidP="00393853">
            <w:pPr>
              <w:tabs>
                <w:tab w:val="left" w:pos="3240"/>
              </w:tabs>
            </w:pPr>
          </w:p>
        </w:tc>
      </w:tr>
    </w:tbl>
    <w:p w:rsidR="00393853" w:rsidRDefault="00393853" w:rsidP="00393853">
      <w:pPr>
        <w:rPr>
          <w:b/>
          <w:bCs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2F25C4">
        <w:rPr>
          <w:rFonts w:ascii="Times New Roman" w:hAnsi="Times New Roman"/>
          <w:sz w:val="24"/>
        </w:rPr>
        <w:t>300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7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2F25C4">
        <w:rPr>
          <w:rFonts w:ascii="Times New Roman" w:hAnsi="Times New Roman"/>
          <w:sz w:val="24"/>
        </w:rPr>
        <w:t>300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7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 .</w:t>
      </w:r>
      <w:proofErr w:type="gramEnd"/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2F25C4">
        <w:rPr>
          <w:rFonts w:ascii="Times New Roman" w:hAnsi="Times New Roman"/>
          <w:sz w:val="24"/>
        </w:rPr>
        <w:t>300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7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</w:t>
      </w:r>
      <w:proofErr w:type="spellStart"/>
      <w:r w:rsidRPr="006D05A8">
        <w:rPr>
          <w:rFonts w:ascii="Times New Roman" w:hAnsi="Times New Roman"/>
          <w:bCs/>
          <w:i/>
          <w:szCs w:val="22"/>
        </w:rPr>
        <w:t>Славнефть</w:t>
      </w:r>
      <w:proofErr w:type="spellEnd"/>
      <w:r w:rsidRPr="006D05A8">
        <w:rPr>
          <w:rFonts w:ascii="Times New Roman" w:hAnsi="Times New Roman"/>
          <w:bCs/>
          <w:i/>
          <w:szCs w:val="22"/>
        </w:rPr>
        <w:t>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 xml:space="preserve">) учредительные и регистрационные документы (в </w:t>
      </w:r>
      <w:proofErr w:type="spellStart"/>
      <w:r w:rsidRPr="006D05A8">
        <w:rPr>
          <w:rFonts w:ascii="Times New Roman" w:hAnsi="Times New Roman"/>
          <w:bCs/>
          <w:sz w:val="24"/>
        </w:rPr>
        <w:t>т.ч</w:t>
      </w:r>
      <w:proofErr w:type="spellEnd"/>
      <w:r w:rsidRPr="006D05A8">
        <w:rPr>
          <w:rFonts w:ascii="Times New Roman" w:hAnsi="Times New Roman"/>
          <w:bCs/>
          <w:sz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FB07D9">
      <w:pPr>
        <w:spacing w:before="0"/>
      </w:pPr>
      <w:r>
        <w:separator/>
      </w:r>
    </w:p>
  </w:endnote>
  <w:endnote w:type="continuationSeparator" w:id="0">
    <w:p w:rsidR="002F25C4" w:rsidRDefault="002F25C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FB07D9">
      <w:pPr>
        <w:spacing w:before="0"/>
      </w:pPr>
      <w:r>
        <w:separator/>
      </w:r>
    </w:p>
  </w:footnote>
  <w:footnote w:type="continuationSeparator" w:id="0">
    <w:p w:rsidR="002F25C4" w:rsidRDefault="002F25C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75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E719F-B8E9-43EB-AD1E-024C1A9F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8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341</cp:revision>
  <cp:lastPrinted>2017-04-27T11:42:00Z</cp:lastPrinted>
  <dcterms:created xsi:type="dcterms:W3CDTF">2016-09-08T12:35:00Z</dcterms:created>
  <dcterms:modified xsi:type="dcterms:W3CDTF">2017-07-26T11:06:00Z</dcterms:modified>
</cp:coreProperties>
</file>